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6E0EFF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85541">
        <w:rPr>
          <w:rFonts w:ascii="Garamond" w:hAnsi="Garamond"/>
          <w:sz w:val="24"/>
          <w:szCs w:val="24"/>
        </w:rPr>
        <w:t>0</w:t>
      </w:r>
      <w:r w:rsidR="007A455A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501B22C6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A455A" w:rsidRPr="00DA0AE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https://zakazky.zcu.cz/contract_display_6572.html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2D066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A455A">
        <w:rPr>
          <w:rFonts w:ascii="Garamond" w:hAnsi="Garamond" w:cs="Arial"/>
          <w:b/>
          <w:sz w:val="22"/>
          <w:szCs w:val="22"/>
        </w:rPr>
        <w:t>14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8AE97" w14:textId="77777777" w:rsidR="00FC63FA" w:rsidRDefault="00FC63FA" w:rsidP="00795AAC">
      <w:r>
        <w:separator/>
      </w:r>
    </w:p>
  </w:endnote>
  <w:endnote w:type="continuationSeparator" w:id="0">
    <w:p w14:paraId="51CFFD56" w14:textId="77777777" w:rsidR="00FC63FA" w:rsidRDefault="00FC63F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E39F" w14:textId="77777777" w:rsidR="00FC63FA" w:rsidRDefault="00FC63FA" w:rsidP="00795AAC">
      <w:r>
        <w:separator/>
      </w:r>
    </w:p>
  </w:footnote>
  <w:footnote w:type="continuationSeparator" w:id="0">
    <w:p w14:paraId="2E293082" w14:textId="77777777" w:rsidR="00FC63FA" w:rsidRDefault="00FC63F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7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KCqcFKokJK1M9rd2Q6vESMv/+EmIvDOACAW8CksaqWE=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cpM/t+revK/cE6MmN4utHzxXLPfC1iCIZON3YWXvLT4=</DigestValue>
    </Reference>
  </SignedInfo>
  <SignatureValue>FN0694rewO1T4AuHC1QbAf5rgZCIx/Ajgc6f2enWJ+Hm9k/qwYfKK1S1ons0BYPTfs14L8TEWOBE
q+H9VVQM1nGKF0CqwpkdfSpmSpD6LumMaXTOEcvjdAAC2ZRaEHce/uUz/LYHkzUvxktDVYwlbvYA
gwMdx2zHe/SSjzeqfyNBQL0EvIaN0CsRkbOKPEqFIG6dLGvCZ219Og1dE92mplIIECVU5VF6kS11
kF9MR3GTUl2bGjw8xXN9eblNjz6oAX3zLe+05dpH2ooVNQUz2pgTF+dQU55pM9HHVp4DgiQKXKK4
kDJu9kXTanHSv6N5RGxpj8kBzB9iPEb/GwYIcA==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RuxmXC/mzH0J8IE6yL+dbY5RyNURNyIH5Uighpy2CdI=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rY3GO/yp98U2QTjtryJkCcuyvX8RKZh/G559LBJVebw=</DigestValue>
      </Reference>
      <Reference URI="/word/endnotes.xml?ContentType=application/vnd.openxmlformats-officedocument.wordprocessingml.endnotes+xml">
        <DigestMethod Algorithm="http://www.w3.org/2001/04/xmlenc#sha256"/>
        <DigestValue>3vJHicJDCT3r3/xS1tzKRD7Pozhp7fYdmC0weQfoyAE=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oAYva1vOITzTZ8OkJDa7tAkFXhnmh0k4VgeD9ne2b5Q=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P+mcOecH+5ys2Gs5KTiYqMSZVFW26Ol4z0G6zDvJ75Q=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2024-01-30T10:37:09Z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2024-01-30T10:37:09Z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45</cp:revision>
  <cp:lastPrinted>2018-08-08T13:48:00Z</cp:lastPrinted>
  <dcterms:created xsi:type="dcterms:W3CDTF">2022-05-19T08:18:00Z</dcterms:created>
  <dcterms:modified xsi:type="dcterms:W3CDTF">2024-01-30T10:37:00Z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